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E87" w:rsidRPr="00C4598E" w:rsidRDefault="00EE2E87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čestné prohlášení o splnění KVALIFIKACE DODAVATELE</w:t>
      </w:r>
    </w:p>
    <w:p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EE2E87" w:rsidRPr="007B163B" w:rsidRDefault="00FC0172" w:rsidP="008A7296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Oprava </w:t>
            </w:r>
            <w:r w:rsidR="008A7296">
              <w:rPr>
                <w:rFonts w:ascii="Verdana" w:hAnsi="Verdana" w:cs="Arial"/>
                <w:b/>
                <w:sz w:val="20"/>
              </w:rPr>
              <w:t>chodníků v Kostelci nad Orlicí</w:t>
            </w:r>
            <w:r w:rsidR="00EE2E87"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  <w:r w:rsidR="00120654">
              <w:rPr>
                <w:rFonts w:ascii="Verdana" w:hAnsi="Verdana" w:cs="Arial"/>
                <w:b/>
                <w:sz w:val="20"/>
              </w:rPr>
              <w:t>201</w:t>
            </w:r>
            <w:r w:rsidR="00BE20DA">
              <w:rPr>
                <w:rFonts w:ascii="Verdana" w:hAnsi="Verdana" w:cs="Arial"/>
                <w:b/>
                <w:sz w:val="20"/>
              </w:rPr>
              <w:t>9</w:t>
            </w:r>
            <w:bookmarkStart w:id="0" w:name="_GoBack"/>
            <w:bookmarkEnd w:id="0"/>
          </w:p>
        </w:tc>
      </w:tr>
      <w:tr w:rsidR="00EE2E87" w:rsidRPr="006D5F64" w:rsidTr="008C08BE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EE2E87" w:rsidRPr="006D5F64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E2E87" w:rsidRPr="00276C70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EE2E87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 xml:space="preserve">je zapsán v obchodním rejstříku, či obdobné evidenci </w:t>
      </w:r>
    </w:p>
    <w:p w:rsidR="00EE2E87" w:rsidRPr="00AB4FBE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>je držitelem oprávnění k podnikání podle zvláštních právních předpisů v rozsahu odpovídajícím předmětu veřejné zakázky, zejména doklad prokazující příslušné živnostenské oprávnění či licenci</w:t>
      </w:r>
      <w:r>
        <w:rPr>
          <w:rFonts w:ascii="Verdana" w:hAnsi="Verdana" w:cs="Calibri"/>
          <w:sz w:val="20"/>
          <w:szCs w:val="20"/>
        </w:rPr>
        <w:t>.</w:t>
      </w:r>
      <w:r w:rsidRPr="00764622">
        <w:rPr>
          <w:rFonts w:ascii="Verdana" w:hAnsi="Verdana" w:cs="Calibri"/>
          <w:sz w:val="20"/>
          <w:szCs w:val="20"/>
        </w:rPr>
        <w:t xml:space="preserve"> </w:t>
      </w:r>
      <w:r w:rsidRPr="00764622">
        <w:rPr>
          <w:rFonts w:ascii="Verdana" w:hAnsi="Verdana"/>
          <w:bCs/>
          <w:sz w:val="20"/>
          <w:szCs w:val="20"/>
        </w:rPr>
        <w:t>V tomto konkrétním případě je oprávnění pro uvedené živnosti</w:t>
      </w:r>
      <w:r>
        <w:rPr>
          <w:rFonts w:ascii="Verdana" w:hAnsi="Verdana"/>
          <w:bCs/>
          <w:sz w:val="20"/>
          <w:szCs w:val="20"/>
        </w:rPr>
        <w:t xml:space="preserve"> alespoň v rozsahu</w:t>
      </w:r>
      <w:r w:rsidRPr="00764622">
        <w:rPr>
          <w:rFonts w:ascii="Verdana" w:hAnsi="Verdana"/>
          <w:bCs/>
          <w:sz w:val="20"/>
          <w:szCs w:val="20"/>
        </w:rPr>
        <w:t xml:space="preserve">: </w:t>
      </w:r>
    </w:p>
    <w:p w:rsidR="00EE2E87" w:rsidRPr="00AB4FBE" w:rsidRDefault="00EE2E87" w:rsidP="00EE2E87">
      <w:pPr>
        <w:pStyle w:val="Odstavecseseznamem"/>
        <w:numPr>
          <w:ilvl w:val="0"/>
          <w:numId w:val="21"/>
        </w:numPr>
        <w:spacing w:before="120"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/>
          <w:bCs/>
          <w:sz w:val="20"/>
          <w:szCs w:val="20"/>
        </w:rPr>
        <w:t>provádění staveb, jejich změn a odstraňování</w:t>
      </w:r>
      <w:r>
        <w:rPr>
          <w:rFonts w:ascii="Verdana" w:hAnsi="Verdana"/>
          <w:bCs/>
          <w:sz w:val="20"/>
          <w:szCs w:val="20"/>
        </w:rPr>
        <w:t>;</w:t>
      </w:r>
    </w:p>
    <w:p w:rsidR="00EE2E87" w:rsidRPr="009A024F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/>
          <w:bCs/>
          <w:sz w:val="20"/>
          <w:szCs w:val="20"/>
        </w:rPr>
      </w:pPr>
      <w:r w:rsidRPr="009A024F">
        <w:rPr>
          <w:rFonts w:ascii="Verdana" w:hAnsi="Verdana"/>
          <w:bCs/>
          <w:sz w:val="20"/>
          <w:szCs w:val="20"/>
        </w:rPr>
        <w:t>předloží doklad osvědčující odbornou způsobilost uchazeče nebo osoby, jejímž prostřednictvím odbornou způsobilost zabezpečuje, ve smyslu zákona č. 360/1992 Sb., o výkonu povolání autorizovaných architektů a o výkonu povolání autorizovaných inženýrů a techniků činných ve výstavbě, v platném znění, a to osvědčení o autorizaci v oboru:</w:t>
      </w:r>
    </w:p>
    <w:p w:rsidR="00EE2E87" w:rsidRPr="005F3184" w:rsidRDefault="00EE2E87" w:rsidP="00EE2E87">
      <w:pPr>
        <w:pStyle w:val="Default"/>
        <w:numPr>
          <w:ilvl w:val="0"/>
          <w:numId w:val="14"/>
        </w:numPr>
        <w:suppressAutoHyphens/>
        <w:autoSpaceDN/>
        <w:adjustRightInd/>
        <w:spacing w:before="120"/>
        <w:ind w:left="1361" w:hanging="357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pozemní </w:t>
      </w:r>
      <w:r w:rsidRPr="005F3184">
        <w:rPr>
          <w:b/>
          <w:bCs/>
          <w:color w:val="auto"/>
          <w:sz w:val="20"/>
          <w:szCs w:val="20"/>
        </w:rPr>
        <w:t>stavby</w:t>
      </w:r>
      <w:r>
        <w:rPr>
          <w:b/>
          <w:bCs/>
          <w:color w:val="auto"/>
          <w:sz w:val="20"/>
          <w:szCs w:val="20"/>
        </w:rPr>
        <w:t xml:space="preserve"> (nebo autorizace odpovídající dle předchozích právních předpisů)   </w:t>
      </w:r>
      <w:r w:rsidRPr="005F3184">
        <w:rPr>
          <w:b/>
          <w:bCs/>
          <w:color w:val="auto"/>
          <w:sz w:val="20"/>
          <w:szCs w:val="20"/>
        </w:rPr>
        <w:t xml:space="preserve"> </w:t>
      </w:r>
    </w:p>
    <w:p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F157CD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F157CD" w:rsidRPr="00AE6E1D">
      <w:rPr>
        <w:sz w:val="18"/>
        <w:szCs w:val="20"/>
      </w:rPr>
      <w:fldChar w:fldCharType="separate"/>
    </w:r>
    <w:r w:rsidR="00120654">
      <w:rPr>
        <w:noProof/>
        <w:sz w:val="18"/>
        <w:szCs w:val="20"/>
      </w:rPr>
      <w:t>1</w:t>
    </w:r>
    <w:r w:rsidR="00F157CD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120654" w:rsidRPr="00120654">
        <w:rPr>
          <w:noProof/>
          <w:sz w:val="18"/>
          <w:szCs w:val="20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>Příloha č. 2</w:t>
    </w:r>
    <w:r>
      <w:rPr>
        <w:sz w:val="72"/>
        <w:szCs w:val="64"/>
      </w:rPr>
      <w:tab/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5672A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0654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27001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97871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5627D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76B50"/>
    <w:rsid w:val="00580ACB"/>
    <w:rsid w:val="0058470E"/>
    <w:rsid w:val="005904E9"/>
    <w:rsid w:val="005A56D1"/>
    <w:rsid w:val="005B36EC"/>
    <w:rsid w:val="005B418B"/>
    <w:rsid w:val="005C13BD"/>
    <w:rsid w:val="005C310B"/>
    <w:rsid w:val="005C3D81"/>
    <w:rsid w:val="005C3FBF"/>
    <w:rsid w:val="005C5920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055D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3B4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A7296"/>
    <w:rsid w:val="008D4688"/>
    <w:rsid w:val="008D6CF1"/>
    <w:rsid w:val="008E4D3C"/>
    <w:rsid w:val="008F0259"/>
    <w:rsid w:val="008F4EBC"/>
    <w:rsid w:val="008F5583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74652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AF28A3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A76DD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20DA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A47FE"/>
    <w:rsid w:val="00DB20D9"/>
    <w:rsid w:val="00DC54DD"/>
    <w:rsid w:val="00DC6DB4"/>
    <w:rsid w:val="00DD3F06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979"/>
    <w:rsid w:val="00E96A33"/>
    <w:rsid w:val="00E97694"/>
    <w:rsid w:val="00EA04FD"/>
    <w:rsid w:val="00EA1D24"/>
    <w:rsid w:val="00EA3A90"/>
    <w:rsid w:val="00EB31EF"/>
    <w:rsid w:val="00EB4AF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157CD"/>
    <w:rsid w:val="00F17CC3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3126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0172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5C080F2"/>
  <w15:docId w15:val="{9E5D3393-276A-4279-A078-23B902813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A2253-4F54-4678-9438-9B333B3B8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2019-05-15T07:55:00Z</dcterms:created>
  <dcterms:modified xsi:type="dcterms:W3CDTF">2019-05-15T08:04:00Z</dcterms:modified>
</cp:coreProperties>
</file>